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C1B6" w14:textId="19C06867" w:rsidR="00482DEC" w:rsidRPr="00423E41" w:rsidRDefault="00423E41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RAGAINĖS PROGIMNAZIJA</w:t>
      </w:r>
    </w:p>
    <w:p w14:paraId="3C6E57BF" w14:textId="71A13EFA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7842DE">
        <w:rPr>
          <w:rFonts w:ascii="Times New Roman" w:hAnsi="Times New Roman" w:cs="Times New Roman"/>
          <w:b/>
          <w:bCs/>
          <w:sz w:val="24"/>
          <w:szCs w:val="24"/>
          <w:lang w:val="lt-LT"/>
        </w:rPr>
        <w:t>4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620CAD">
        <w:rPr>
          <w:rFonts w:ascii="Times New Roman" w:hAnsi="Times New Roman" w:cs="Times New Roman"/>
          <w:b/>
          <w:bCs/>
          <w:sz w:val="24"/>
          <w:szCs w:val="24"/>
          <w:lang w:val="lt-LT"/>
        </w:rPr>
        <w:t>9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3EDE497F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bookmarkStart w:id="0" w:name="_GoBack"/>
      <w:bookmarkEnd w:id="0"/>
      <w:r w:rsidRPr="000E2281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7842DE" w:rsidRPr="000E2281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0E2281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0E2281" w:rsidRPr="000E2281">
        <w:rPr>
          <w:rFonts w:ascii="Times New Roman" w:hAnsi="Times New Roman" w:cs="Times New Roman"/>
          <w:sz w:val="24"/>
          <w:szCs w:val="24"/>
          <w:lang w:val="lt-LT"/>
        </w:rPr>
        <w:t>lapkričio</w:t>
      </w:r>
      <w:r w:rsidR="005D3655" w:rsidRPr="000E228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E2281" w:rsidRPr="000E2281">
        <w:rPr>
          <w:rFonts w:ascii="Times New Roman" w:hAnsi="Times New Roman" w:cs="Times New Roman"/>
          <w:sz w:val="24"/>
          <w:szCs w:val="24"/>
          <w:lang w:val="lt-LT"/>
        </w:rPr>
        <w:t>6</w:t>
      </w:r>
      <w:r w:rsidRPr="000E2281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423E41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16083494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Šiaulių Ragainės progimnazija</w:t>
      </w:r>
    </w:p>
    <w:p w14:paraId="1F4B8AE8" w14:textId="69B262BB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190531756</w:t>
      </w:r>
    </w:p>
    <w:p w14:paraId="2EC96B06" w14:textId="2F18FE12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proofErr w:type="spellStart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Šiauliai</w:t>
      </w:r>
      <w:proofErr w:type="spellEnd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, </w:t>
      </w:r>
      <w:proofErr w:type="spellStart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Tilžės</w:t>
      </w:r>
      <w:proofErr w:type="spellEnd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g. 85</w:t>
      </w:r>
    </w:p>
    <w:p w14:paraId="025860D3" w14:textId="4FF0C0BB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1994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2A4805"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>d.,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apie įstaigą kaupiami Juridinių asmenų registre.</w:t>
      </w:r>
    </w:p>
    <w:p w14:paraId="71CC03E9" w14:textId="10028C57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FA4EA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priešmokyklinis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pradinis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pagrindinis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ugdymas</w:t>
      </w:r>
      <w:proofErr w:type="spellEnd"/>
      <w:r w:rsidR="00FA4EA1">
        <w:rPr>
          <w:rFonts w:ascii="Times New Roman" w:hAnsi="Times New Roman" w:cs="Times New Roman"/>
          <w:sz w:val="24"/>
          <w:szCs w:val="24"/>
        </w:rPr>
        <w:t>.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7C2DBACA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7842DE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620CAD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1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58843432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7842DE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613DEFA8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7842DE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2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045B4ABF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proofErr w:type="spellStart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>Dinara</w:t>
      </w:r>
      <w:proofErr w:type="spellEnd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 xml:space="preserve"> </w:t>
      </w:r>
      <w:proofErr w:type="spellStart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>Vitkuvien</w:t>
      </w:r>
      <w:proofErr w:type="spellEnd"/>
      <w:r w:rsidR="00F71305" w:rsidRPr="00F71305">
        <w:rPr>
          <w:rFonts w:ascii="Times New Roman" w:hAnsi="Times New Roman" w:cs="Times New Roman"/>
          <w:sz w:val="24"/>
          <w:szCs w:val="24"/>
          <w:lang w:val="lt-LT"/>
        </w:rPr>
        <w:t>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6D77CF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04D4D" w14:textId="77777777" w:rsidR="00B70E39" w:rsidRDefault="00B70E39" w:rsidP="0087691B">
      <w:pPr>
        <w:spacing w:after="0" w:line="240" w:lineRule="auto"/>
      </w:pPr>
      <w:r>
        <w:separator/>
      </w:r>
    </w:p>
  </w:endnote>
  <w:endnote w:type="continuationSeparator" w:id="0">
    <w:p w14:paraId="397C7EF6" w14:textId="77777777" w:rsidR="00B70E39" w:rsidRDefault="00B70E39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D8436" w14:textId="77777777" w:rsidR="00B70E39" w:rsidRDefault="00B70E39" w:rsidP="0087691B">
      <w:pPr>
        <w:spacing w:after="0" w:line="240" w:lineRule="auto"/>
      </w:pPr>
      <w:r>
        <w:separator/>
      </w:r>
    </w:p>
  </w:footnote>
  <w:footnote w:type="continuationSeparator" w:id="0">
    <w:p w14:paraId="65A64083" w14:textId="77777777" w:rsidR="00B70E39" w:rsidRDefault="00B70E39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E2281"/>
    <w:rsid w:val="0019395B"/>
    <w:rsid w:val="002112D2"/>
    <w:rsid w:val="002A4805"/>
    <w:rsid w:val="003333C7"/>
    <w:rsid w:val="00423E41"/>
    <w:rsid w:val="004464B6"/>
    <w:rsid w:val="004814DE"/>
    <w:rsid w:val="00482DEC"/>
    <w:rsid w:val="00517325"/>
    <w:rsid w:val="005512A2"/>
    <w:rsid w:val="00595BC5"/>
    <w:rsid w:val="005D1174"/>
    <w:rsid w:val="005D3655"/>
    <w:rsid w:val="005D3DAF"/>
    <w:rsid w:val="005E181E"/>
    <w:rsid w:val="00603997"/>
    <w:rsid w:val="00620CAD"/>
    <w:rsid w:val="00663037"/>
    <w:rsid w:val="006817C9"/>
    <w:rsid w:val="006C6DB3"/>
    <w:rsid w:val="006D77CF"/>
    <w:rsid w:val="006F34B6"/>
    <w:rsid w:val="00726BF8"/>
    <w:rsid w:val="007842DE"/>
    <w:rsid w:val="0087691B"/>
    <w:rsid w:val="008A6510"/>
    <w:rsid w:val="008D0E14"/>
    <w:rsid w:val="008F6B13"/>
    <w:rsid w:val="00950BE1"/>
    <w:rsid w:val="00991D95"/>
    <w:rsid w:val="009C639B"/>
    <w:rsid w:val="009D5F34"/>
    <w:rsid w:val="009E0B39"/>
    <w:rsid w:val="00A05157"/>
    <w:rsid w:val="00A303B7"/>
    <w:rsid w:val="00AA7F94"/>
    <w:rsid w:val="00AB6412"/>
    <w:rsid w:val="00B121E0"/>
    <w:rsid w:val="00B1604D"/>
    <w:rsid w:val="00B4395C"/>
    <w:rsid w:val="00B70E39"/>
    <w:rsid w:val="00BF5041"/>
    <w:rsid w:val="00BF5AC2"/>
    <w:rsid w:val="00C0703D"/>
    <w:rsid w:val="00C91F92"/>
    <w:rsid w:val="00D03CAF"/>
    <w:rsid w:val="00D21395"/>
    <w:rsid w:val="00D35E60"/>
    <w:rsid w:val="00D96AD0"/>
    <w:rsid w:val="00DA13C5"/>
    <w:rsid w:val="00DF3397"/>
    <w:rsid w:val="00E25722"/>
    <w:rsid w:val="00E45CD7"/>
    <w:rsid w:val="00E64BBE"/>
    <w:rsid w:val="00E71456"/>
    <w:rsid w:val="00EE3B8D"/>
    <w:rsid w:val="00EF58B4"/>
    <w:rsid w:val="00F4255D"/>
    <w:rsid w:val="00F67582"/>
    <w:rsid w:val="00F71305"/>
    <w:rsid w:val="00F728FC"/>
    <w:rsid w:val="00FA3398"/>
    <w:rsid w:val="00FA4EA1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2970</Words>
  <Characters>1693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2023-04-25T07:34:00Z</dcterms:created>
  <dc:creator>Renata Paškauskienė</dc:creator>
  <cp:lastModifiedBy>PC31</cp:lastModifiedBy>
  <dcterms:modified xsi:type="dcterms:W3CDTF">2024-11-06T07:39:00Z</dcterms:modified>
  <cp:revision>13</cp:revision>
</cp:coreProperties>
</file>